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85A30" w14:textId="77777777" w:rsidR="00BC12F1" w:rsidRDefault="000A0AF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3FFCD7A1" w:rsidR="00BC12F1" w:rsidRDefault="000A0AFD">
      <w:pPr>
        <w:spacing w:line="300" w:lineRule="auto"/>
        <w:ind w:left="720"/>
        <w:jc w:val="both"/>
        <w:rPr>
          <w:rFonts w:ascii="Arial" w:hAnsi="Arial" w:cs="Arial"/>
          <w:sz w:val="20"/>
        </w:rPr>
      </w:pPr>
      <w:r>
        <w:rPr>
          <w:rFonts w:ascii="Arial" w:hAnsi="Arial" w:cs="Arial"/>
          <w:sz w:val="20"/>
        </w:rPr>
        <w:t xml:space="preserve">podpisem smlouvy je pověřen a k jednání ve věcech smluvních je oprávněn: </w:t>
      </w:r>
      <w:r>
        <w:rPr>
          <w:rFonts w:ascii="Arial" w:hAnsi="Arial" w:cs="Arial"/>
          <w:sz w:val="20"/>
        </w:rPr>
        <w:tab/>
      </w:r>
    </w:p>
    <w:p w14:paraId="79BD2F15" w14:textId="77777777" w:rsidR="00BC12F1" w:rsidRDefault="000A0AFD">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pPr>
        <w:pStyle w:val="Texttabulky"/>
        <w:spacing w:line="300" w:lineRule="auto"/>
        <w:rPr>
          <w:rFonts w:ascii="Arial" w:hAnsi="Arial" w:cs="Arial"/>
          <w:sz w:val="20"/>
        </w:rPr>
      </w:pPr>
      <w:r>
        <w:rPr>
          <w:rFonts w:ascii="Arial" w:hAnsi="Arial" w:cs="Arial"/>
          <w:sz w:val="20"/>
          <w:lang w:val="cs-CZ"/>
        </w:rPr>
        <w:t>1.1</w:t>
      </w:r>
    </w:p>
    <w:p w14:paraId="3A1C518B" w14:textId="3B43EACC" w:rsidR="00C7571B" w:rsidRPr="00DC6868" w:rsidRDefault="000A0AFD">
      <w:pPr>
        <w:spacing w:line="300" w:lineRule="auto"/>
        <w:jc w:val="both"/>
        <w:rPr>
          <w:rFonts w:ascii="Arial" w:hAnsi="Arial" w:cs="Arial"/>
          <w:sz w:val="20"/>
        </w:rPr>
      </w:pPr>
      <w:r>
        <w:rPr>
          <w:rFonts w:ascii="Arial" w:hAnsi="Arial" w:cs="Arial"/>
          <w:sz w:val="20"/>
        </w:rPr>
        <w:t>Zhotovitel se zavazuje, že pro objednatele provede v souladu s touto smlouvou dále uvedené práce na akci</w:t>
      </w:r>
      <w:r>
        <w:rPr>
          <w:rFonts w:ascii="Arial" w:hAnsi="Arial" w:cs="Arial"/>
          <w:b/>
          <w:sz w:val="20"/>
        </w:rPr>
        <w:t xml:space="preserve"> „</w:t>
      </w:r>
      <w:r w:rsidR="00696463">
        <w:rPr>
          <w:rFonts w:ascii="Arial" w:hAnsi="Arial" w:cs="Arial"/>
          <w:b/>
          <w:bCs/>
          <w:sz w:val="20"/>
        </w:rPr>
        <w:t>Rozšíření kamerového systému na objektu Jabloňová 22 – 28 v Brně</w:t>
      </w:r>
      <w:r w:rsidRPr="00C7571B">
        <w:rPr>
          <w:rFonts w:ascii="Arial" w:hAnsi="Arial" w:cs="Arial"/>
          <w:sz w:val="20"/>
        </w:rPr>
        <w:t>“</w:t>
      </w:r>
      <w:r>
        <w:rPr>
          <w:rFonts w:ascii="Arial" w:hAnsi="Arial" w:cs="Arial"/>
          <w:sz w:val="20"/>
        </w:rPr>
        <w:t>.</w:t>
      </w:r>
      <w:r>
        <w:rPr>
          <w:rFonts w:ascii="Arial" w:hAnsi="Arial" w:cs="Arial"/>
          <w:b/>
          <w:sz w:val="20"/>
        </w:rPr>
        <w:t xml:space="preserve"> </w:t>
      </w:r>
      <w:r>
        <w:rPr>
          <w:rFonts w:ascii="Arial" w:hAnsi="Arial" w:cs="Arial"/>
          <w:sz w:val="20"/>
        </w:rPr>
        <w:t xml:space="preserve">Zhotovitel se zavazuje provést </w:t>
      </w:r>
      <w:r w:rsidR="00696463">
        <w:rPr>
          <w:rFonts w:ascii="Arial" w:hAnsi="Arial" w:cs="Arial"/>
          <w:sz w:val="20"/>
        </w:rPr>
        <w:t xml:space="preserve">rozšíření kamerového systému v bytových domech Jabloňová 22 – 28 v Brně. Práce budou provedeny dle </w:t>
      </w:r>
      <w:r w:rsidR="00DC6868">
        <w:rPr>
          <w:rFonts w:ascii="Arial" w:hAnsi="Arial" w:cs="Arial"/>
          <w:sz w:val="20"/>
        </w:rPr>
        <w:t xml:space="preserve">projektové dokumentace a výkazu výměr zpracovaných společností </w:t>
      </w:r>
      <w:r w:rsidR="00DC6868" w:rsidRPr="00DC6868">
        <w:rPr>
          <w:rFonts w:ascii="Arial" w:hAnsi="Arial" w:cs="Arial"/>
          <w:sz w:val="20"/>
        </w:rPr>
        <w:t>Trade FIDES, a.s., Dornych 129/57, Trnitá, 617 00 Brno, IČO 61974731</w:t>
      </w:r>
      <w:r w:rsidR="00DC6868">
        <w:rPr>
          <w:rFonts w:ascii="Arial" w:hAnsi="Arial" w:cs="Arial"/>
          <w:sz w:val="20"/>
        </w:rPr>
        <w:t xml:space="preserve"> v únoru 2025</w:t>
      </w:r>
      <w:r w:rsidR="00C76E3E">
        <w:rPr>
          <w:rFonts w:ascii="Arial" w:hAnsi="Arial" w:cs="Arial"/>
          <w:sz w:val="20"/>
        </w:rPr>
        <w:t>.</w:t>
      </w:r>
      <w:r w:rsidR="00C76E3E" w:rsidRPr="00C76E3E">
        <w:rPr>
          <w:rFonts w:ascii="Arial" w:hAnsi="Arial" w:cs="Arial"/>
          <w:sz w:val="20"/>
        </w:rPr>
        <w:t xml:space="preserve"> </w:t>
      </w:r>
      <w:r w:rsidR="00C76E3E">
        <w:rPr>
          <w:rFonts w:ascii="Arial" w:hAnsi="Arial" w:cs="Arial"/>
          <w:sz w:val="20"/>
        </w:rPr>
        <w:t>U</w:t>
      </w:r>
      <w:r w:rsidR="00C76E3E">
        <w:rPr>
          <w:rFonts w:ascii="Arial" w:hAnsi="Arial" w:cs="Arial"/>
          <w:iCs/>
          <w:sz w:val="20"/>
        </w:rPr>
        <w:t>vedená dokumentace byla zhotoviteli objednatelem předána v průběhu zadávacího řízení a zhotovitel podpisem této smlouvy prohlašuje, že je s jejím obsahem seznámen</w:t>
      </w:r>
      <w:r w:rsidR="0021283F">
        <w:rPr>
          <w:rFonts w:ascii="Arial" w:hAnsi="Arial" w:cs="Arial"/>
          <w:sz w:val="20"/>
        </w:rPr>
        <w:t>. D</w:t>
      </w:r>
      <w:r w:rsidR="00BD0FA0">
        <w:rPr>
          <w:rFonts w:ascii="Arial" w:hAnsi="Arial" w:cs="Arial"/>
          <w:sz w:val="20"/>
        </w:rPr>
        <w:t>í</w:t>
      </w:r>
      <w:r w:rsidR="0021283F">
        <w:rPr>
          <w:rFonts w:ascii="Arial" w:hAnsi="Arial" w:cs="Arial"/>
          <w:sz w:val="20"/>
        </w:rPr>
        <w:t>lo bude dále provedeno</w:t>
      </w:r>
      <w:r w:rsidR="00DC6868">
        <w:rPr>
          <w:rFonts w:ascii="Arial" w:hAnsi="Arial" w:cs="Arial"/>
          <w:sz w:val="20"/>
        </w:rPr>
        <w:t xml:space="preserve"> dle </w:t>
      </w:r>
      <w:r w:rsidR="00816767">
        <w:rPr>
          <w:rFonts w:ascii="Arial" w:hAnsi="Arial" w:cs="Arial"/>
          <w:sz w:val="20"/>
        </w:rPr>
        <w:t>M</w:t>
      </w:r>
      <w:r w:rsidR="00DC6868">
        <w:rPr>
          <w:rFonts w:ascii="Arial" w:hAnsi="Arial" w:cs="Arial"/>
          <w:sz w:val="20"/>
        </w:rPr>
        <w:t>etodiky k návrhu a provozování</w:t>
      </w:r>
      <w:r w:rsidR="007033E9">
        <w:rPr>
          <w:rFonts w:ascii="Arial" w:hAnsi="Arial" w:cs="Arial"/>
          <w:sz w:val="20"/>
        </w:rPr>
        <w:t xml:space="preserve"> kamerových systémů z hlediska zpracování a ochrany osobních údajů</w:t>
      </w:r>
      <w:r w:rsidR="00DC6868">
        <w:rPr>
          <w:rFonts w:ascii="Arial" w:hAnsi="Arial" w:cs="Arial"/>
          <w:sz w:val="20"/>
        </w:rPr>
        <w:t xml:space="preserve"> zpracované Úřadem </w:t>
      </w:r>
      <w:r w:rsidR="001E680D">
        <w:rPr>
          <w:rFonts w:ascii="Arial" w:hAnsi="Arial" w:cs="Arial"/>
          <w:sz w:val="20"/>
        </w:rPr>
        <w:t>pro</w:t>
      </w:r>
      <w:r w:rsidR="00DC6868">
        <w:rPr>
          <w:rFonts w:ascii="Arial" w:hAnsi="Arial" w:cs="Arial"/>
          <w:sz w:val="20"/>
        </w:rPr>
        <w:t xml:space="preserve"> ochranu osobních údajů v roce 2024</w:t>
      </w:r>
      <w:r w:rsidR="008A4183">
        <w:rPr>
          <w:rFonts w:ascii="Arial" w:hAnsi="Arial" w:cs="Arial"/>
          <w:sz w:val="20"/>
        </w:rPr>
        <w:t xml:space="preserve"> a</w:t>
      </w:r>
      <w:r w:rsidR="00DC6868">
        <w:rPr>
          <w:rFonts w:ascii="Arial" w:hAnsi="Arial" w:cs="Arial"/>
          <w:sz w:val="20"/>
        </w:rPr>
        <w:t xml:space="preserve"> v souladu </w:t>
      </w:r>
      <w:r w:rsidR="005A3F52">
        <w:rPr>
          <w:rFonts w:ascii="Arial" w:hAnsi="Arial" w:cs="Arial"/>
          <w:sz w:val="20"/>
        </w:rPr>
        <w:t>s</w:t>
      </w:r>
      <w:r w:rsidR="00FF7B96">
        <w:rPr>
          <w:rFonts w:ascii="Arial" w:hAnsi="Arial" w:cs="Arial"/>
          <w:sz w:val="20"/>
        </w:rPr>
        <w:t xml:space="preserve"> veškerými platnými </w:t>
      </w:r>
      <w:r w:rsidR="005A3F52">
        <w:rPr>
          <w:rFonts w:ascii="Arial" w:hAnsi="Arial" w:cs="Arial"/>
          <w:sz w:val="20"/>
        </w:rPr>
        <w:t xml:space="preserve">právními předpisy </w:t>
      </w:r>
      <w:r w:rsidR="0044758C">
        <w:rPr>
          <w:rFonts w:ascii="Arial" w:hAnsi="Arial" w:cs="Arial"/>
          <w:sz w:val="20"/>
        </w:rPr>
        <w:t>upravujícími</w:t>
      </w:r>
      <w:r w:rsidR="0071477B">
        <w:rPr>
          <w:rFonts w:ascii="Arial" w:hAnsi="Arial" w:cs="Arial"/>
          <w:sz w:val="20"/>
        </w:rPr>
        <w:t xml:space="preserve"> ochranu a zpracování osobních údajů</w:t>
      </w:r>
      <w:r w:rsidR="00D114DF">
        <w:rPr>
          <w:rFonts w:ascii="Arial" w:hAnsi="Arial" w:cs="Arial"/>
          <w:sz w:val="20"/>
        </w:rPr>
        <w:t>.</w:t>
      </w:r>
      <w:r>
        <w:rPr>
          <w:rFonts w:ascii="Arial" w:hAnsi="Arial" w:cs="Arial"/>
          <w:iCs/>
          <w:sz w:val="20"/>
        </w:rPr>
        <w:t xml:space="preserve">. Veškeré podrobné specifikace předmětu smlouvy jsou uvedeny v položkovém rozpočtu zakázky, který je nedílnou součástí této smlouvy.  </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19FDD56C" w:rsidR="006228DA" w:rsidRPr="000A0AFD" w:rsidRDefault="000A0AFD" w:rsidP="000A0AFD">
      <w:pPr>
        <w:spacing w:line="300" w:lineRule="auto"/>
        <w:jc w:val="both"/>
        <w:rPr>
          <w:rFonts w:ascii="Arial" w:hAnsi="Arial" w:cs="Arial"/>
          <w:b/>
          <w:bCs/>
          <w:sz w:val="20"/>
        </w:rPr>
      </w:pPr>
      <w:bookmarkStart w:id="0" w:name="_Hlk194583306"/>
      <w:r>
        <w:rPr>
          <w:rFonts w:ascii="Arial" w:hAnsi="Arial" w:cs="Arial"/>
          <w:sz w:val="20"/>
        </w:rPr>
        <w:t xml:space="preserve">Zhotovitel se zavazuje provést dílo </w:t>
      </w:r>
      <w:r w:rsidR="006228DA" w:rsidRPr="006228DA">
        <w:rPr>
          <w:rFonts w:ascii="Arial" w:hAnsi="Arial" w:cs="Arial"/>
          <w:b/>
          <w:bCs/>
          <w:sz w:val="20"/>
        </w:rPr>
        <w:t xml:space="preserve">do </w:t>
      </w:r>
      <w:r w:rsidR="00DC6868">
        <w:rPr>
          <w:rFonts w:ascii="Arial" w:hAnsi="Arial" w:cs="Arial"/>
          <w:b/>
          <w:bCs/>
          <w:sz w:val="20"/>
        </w:rPr>
        <w:t>dvou měsíců</w:t>
      </w:r>
      <w:r w:rsidR="006228DA" w:rsidRPr="006228DA">
        <w:rPr>
          <w:rFonts w:ascii="Arial" w:hAnsi="Arial" w:cs="Arial"/>
          <w:b/>
          <w:bCs/>
          <w:sz w:val="20"/>
        </w:rPr>
        <w:t xml:space="preserve"> od účinnosti této smlouvy</w:t>
      </w:r>
      <w:r w:rsidR="006228DA">
        <w:rPr>
          <w:rFonts w:ascii="Arial" w:hAnsi="Arial" w:cs="Arial"/>
          <w:sz w:val="20"/>
        </w:rPr>
        <w:t xml:space="preserve">. </w:t>
      </w:r>
      <w:r>
        <w:rPr>
          <w:rFonts w:ascii="Arial" w:hAnsi="Arial" w:cs="Arial"/>
          <w:sz w:val="20"/>
        </w:rPr>
        <w:t>Zhotovitel se zavazuje předložit objednateli závazný časový harmonogram prováděných prací do pěti pracovních dní od účinnosti této smlouvy. Časový harmonogram bude odsouhlasen objednatelem</w:t>
      </w:r>
      <w:r w:rsidR="00BF721E">
        <w:rPr>
          <w:rFonts w:ascii="Arial" w:hAnsi="Arial" w:cs="Arial"/>
          <w:sz w:val="20"/>
        </w:rPr>
        <w:t xml:space="preserve"> (nejpozději do tří pracovních dní od jeho doručení objednateli)</w:t>
      </w:r>
      <w:r>
        <w:rPr>
          <w:rFonts w:ascii="Arial" w:hAnsi="Arial" w:cs="Arial"/>
          <w:sz w:val="20"/>
        </w:rPr>
        <w:t xml:space="preserve"> a zahájení prací je možné až po odsouhlasení časového harmonogramu</w:t>
      </w:r>
      <w:r w:rsidR="00835F86">
        <w:rPr>
          <w:rFonts w:ascii="Arial" w:hAnsi="Arial" w:cs="Arial"/>
          <w:sz w:val="20"/>
        </w:rPr>
        <w:t xml:space="preserve"> s tím, že zhotovitel se zavazuje zahájit </w:t>
      </w:r>
      <w:r w:rsidR="000A72DF">
        <w:rPr>
          <w:rFonts w:ascii="Arial" w:hAnsi="Arial" w:cs="Arial"/>
          <w:sz w:val="20"/>
        </w:rPr>
        <w:t xml:space="preserve">práce (plnění díla) nejpozději do 14 dnů ode dne účinnosti </w:t>
      </w:r>
      <w:r w:rsidR="00444432">
        <w:rPr>
          <w:rFonts w:ascii="Arial" w:hAnsi="Arial" w:cs="Arial"/>
          <w:sz w:val="20"/>
        </w:rPr>
        <w:t>této smlouvy</w:t>
      </w:r>
      <w:r>
        <w:rPr>
          <w:rFonts w:ascii="Arial" w:hAnsi="Arial" w:cs="Arial"/>
          <w:sz w:val="20"/>
        </w:rPr>
        <w:t xml:space="preserve">. </w:t>
      </w:r>
    </w:p>
    <w:bookmarkEnd w:id="0"/>
    <w:p w14:paraId="1B3606B4" w14:textId="0033FFE5" w:rsidR="00BC12F1" w:rsidRDefault="000A0AFD">
      <w:pPr>
        <w:pStyle w:val="Texttabulky"/>
        <w:spacing w:line="300" w:lineRule="auto"/>
        <w:rPr>
          <w:rFonts w:ascii="Arial" w:hAnsi="Arial" w:cs="Arial"/>
          <w:sz w:val="20"/>
          <w:lang w:val="cs-CZ"/>
        </w:rPr>
      </w:pPr>
      <w:r>
        <w:rPr>
          <w:rFonts w:ascii="Arial" w:hAnsi="Arial" w:cs="Arial"/>
          <w:sz w:val="20"/>
          <w:lang w:val="cs-CZ"/>
        </w:rPr>
        <w:lastRenderedPageBreak/>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5EAFF1F1"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6228DA">
        <w:rPr>
          <w:rFonts w:ascii="Arial" w:hAnsi="Arial" w:cs="Arial"/>
          <w:color w:val="FF0000"/>
          <w:sz w:val="20"/>
        </w:rPr>
        <w:t>12</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EA417D6"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Sjednaná cena může být změněna za předpokladu, že před termínem dokončení díla dojde ke změně sazby DPH</w:t>
      </w:r>
      <w:r w:rsidR="006228DA">
        <w:rPr>
          <w:rFonts w:ascii="Arial" w:hAnsi="Arial" w:cs="Arial"/>
          <w:sz w:val="20"/>
          <w:lang w:val="cs-CZ"/>
        </w:rPr>
        <w:t xml:space="preserve"> </w:t>
      </w:r>
      <w:r w:rsidR="006228DA" w:rsidRPr="006228DA">
        <w:rPr>
          <w:rFonts w:ascii="Arial" w:hAnsi="Arial" w:cs="Arial"/>
          <w:sz w:val="20"/>
          <w:lang w:val="cs-CZ"/>
        </w:rPr>
        <w:t xml:space="preserve"> nebo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A0AF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77777777" w:rsidR="00BC12F1" w:rsidRDefault="000A0AFD">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41 – 43 vystaví zhotovitel dle ustanovení § 29 zákona č. 235/2004 Sb., o dani z přidané hodnoty, ve znění pozdějších </w:t>
      </w:r>
      <w:r>
        <w:rPr>
          <w:rStyle w:val="eop"/>
          <w:rFonts w:ascii="Arial" w:hAnsi="Arial" w:cs="Arial"/>
          <w:sz w:val="20"/>
          <w:bdr w:val="none" w:sz="0" w:space="0" w:color="000000"/>
        </w:rPr>
        <w:lastRenderedPageBreak/>
        <w:t xml:space="preserve">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A0AF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3AA4657D" w14:textId="065A7D09"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42108389" w14:textId="77777777" w:rsidR="000A0AFD" w:rsidRDefault="000A0AFD" w:rsidP="00B5462D">
      <w:pPr>
        <w:pStyle w:val="Texttabulky"/>
        <w:spacing w:line="300" w:lineRule="auto"/>
        <w:rPr>
          <w:rFonts w:ascii="Arial" w:hAnsi="Arial" w:cs="Arial"/>
          <w:b/>
          <w:sz w:val="20"/>
          <w:lang w:val="cs-CZ"/>
        </w:rPr>
      </w:pPr>
    </w:p>
    <w:p w14:paraId="36B75196" w14:textId="77777777" w:rsidR="000A0AFD" w:rsidRDefault="000A0AFD">
      <w:pPr>
        <w:pStyle w:val="Texttabulky"/>
        <w:spacing w:line="300" w:lineRule="auto"/>
        <w:jc w:val="center"/>
        <w:rPr>
          <w:rFonts w:ascii="Arial" w:hAnsi="Arial" w:cs="Arial"/>
          <w:b/>
          <w:sz w:val="20"/>
          <w:lang w:val="cs-CZ"/>
        </w:rPr>
      </w:pPr>
    </w:p>
    <w:p w14:paraId="4638EEB1" w14:textId="0E92F46A"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07D98DB5" w14:textId="5532AC2C" w:rsidR="005C55F2" w:rsidRPr="004E7385"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r w:rsidR="00C43F2D">
        <w:rPr>
          <w:rFonts w:ascii="Arial" w:hAnsi="Arial" w:cs="Arial"/>
          <w:snapToGrid w:val="0"/>
          <w:color w:val="auto"/>
          <w:sz w:val="20"/>
          <w:lang w:val="cs-CZ"/>
        </w:rPr>
        <w:t>2</w:t>
      </w:r>
      <w:r w:rsidRPr="004E7385">
        <w:rPr>
          <w:rFonts w:ascii="Arial" w:hAnsi="Arial" w:cs="Arial"/>
          <w:snapToGrid w:val="0"/>
          <w:color w:val="auto"/>
          <w:sz w:val="20"/>
          <w:lang w:val="cs-CZ"/>
        </w:rPr>
        <w:t>.000,- Kč za každý den prodlení.</w:t>
      </w:r>
    </w:p>
    <w:p w14:paraId="10F40DFF" w14:textId="77777777" w:rsidR="00C7571B" w:rsidRDefault="00C7571B" w:rsidP="005C55F2">
      <w:pPr>
        <w:pStyle w:val="Texttabulky"/>
        <w:spacing w:line="300" w:lineRule="auto"/>
        <w:outlineLvl w:val="0"/>
        <w:rPr>
          <w:rFonts w:ascii="Arial" w:hAnsi="Arial" w:cs="Arial"/>
          <w:snapToGrid w:val="0"/>
          <w:color w:val="auto"/>
          <w:sz w:val="20"/>
          <w:lang w:val="cs-CZ"/>
        </w:rPr>
      </w:pPr>
    </w:p>
    <w:p w14:paraId="401DFF7E" w14:textId="587B658F"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lastRenderedPageBreak/>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4D38A47" w14:textId="5EE41729"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r w:rsidR="00C43F2D">
        <w:rPr>
          <w:rFonts w:ascii="Arial" w:hAnsi="Arial" w:cs="Arial"/>
          <w:snapToGrid w:val="0"/>
          <w:color w:val="auto"/>
          <w:sz w:val="20"/>
          <w:lang w:val="cs-CZ"/>
        </w:rPr>
        <w:t>2</w:t>
      </w:r>
      <w:r w:rsidRPr="004E7385">
        <w:rPr>
          <w:rFonts w:ascii="Arial" w:hAnsi="Arial" w:cs="Arial"/>
          <w:snapToGrid w:val="0"/>
          <w:color w:val="auto"/>
          <w:sz w:val="20"/>
          <w:lang w:val="cs-CZ"/>
        </w:rPr>
        <w:t>.000,-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3" w:name="_Hlk194583362"/>
      <w:r>
        <w:rPr>
          <w:rFonts w:ascii="Arial" w:hAnsi="Arial" w:cs="Arial"/>
          <w:sz w:val="20"/>
          <w:lang w:val="cs-CZ"/>
        </w:rPr>
        <w:t>8.4</w:t>
      </w:r>
    </w:p>
    <w:p w14:paraId="2F901B3A" w14:textId="61D87A38"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14 dní od účinnosti této smlouvy</w:t>
      </w:r>
      <w:r w:rsidR="00BF721E">
        <w:rPr>
          <w:rFonts w:ascii="Arial" w:hAnsi="Arial" w:cs="Arial"/>
          <w:sz w:val="20"/>
          <w:lang w:val="cs-CZ"/>
        </w:rPr>
        <w:t xml:space="preserve"> nebo do doby zahájení uvedené v odsouhlaseném harmonogramu</w:t>
      </w:r>
      <w:r>
        <w:rPr>
          <w:rFonts w:ascii="Arial" w:hAnsi="Arial" w:cs="Arial"/>
          <w:sz w:val="20"/>
          <w:lang w:val="cs-CZ"/>
        </w:rPr>
        <w:t xml:space="preserve">, zaplatí zhotovitel objednateli smluvní pokutu ve výši </w:t>
      </w:r>
      <w:r w:rsidR="00C43F2D" w:rsidRPr="00C43F2D">
        <w:rPr>
          <w:rFonts w:ascii="Arial" w:hAnsi="Arial" w:cs="Arial"/>
          <w:sz w:val="20"/>
          <w:lang w:val="cs-CZ"/>
        </w:rPr>
        <w:t>1</w:t>
      </w:r>
      <w:r w:rsidR="00E61E07" w:rsidRPr="00C43F2D">
        <w:rPr>
          <w:rFonts w:ascii="Arial" w:hAnsi="Arial" w:cs="Arial"/>
          <w:sz w:val="20"/>
          <w:lang w:val="cs-CZ"/>
        </w:rPr>
        <w:t>0</w:t>
      </w:r>
      <w:r>
        <w:rPr>
          <w:rFonts w:ascii="Arial" w:hAnsi="Arial" w:cs="Arial"/>
          <w:sz w:val="20"/>
          <w:lang w:val="cs-CZ"/>
        </w:rPr>
        <w:t>.000,- Kč.</w:t>
      </w:r>
      <w:r w:rsidR="00E61E07">
        <w:rPr>
          <w:rFonts w:ascii="Arial" w:hAnsi="Arial" w:cs="Arial"/>
          <w:sz w:val="20"/>
          <w:lang w:val="cs-CZ"/>
        </w:rPr>
        <w:t xml:space="preserve"> </w:t>
      </w:r>
    </w:p>
    <w:p w14:paraId="1DED91A1" w14:textId="77777777" w:rsidR="00C7571B" w:rsidRPr="00643A01" w:rsidRDefault="00C7571B" w:rsidP="00C7571B">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5F6D87B4" w14:textId="3A3C975C" w:rsidR="00C7571B" w:rsidRPr="00C7571B" w:rsidRDefault="00C7571B">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5.000,- Kč za každý den prodlení. </w:t>
      </w:r>
    </w:p>
    <w:bookmarkEnd w:id="3"/>
    <w:p w14:paraId="4671490D" w14:textId="1418F9DC"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6</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3F27348"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7</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6D781A6B" w:rsidR="00B7715A" w:rsidRPr="00B7715A" w:rsidRDefault="000A0AFD"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14 dní od účinnosti této smlouvy</w:t>
      </w:r>
      <w:r w:rsidR="00B262AC">
        <w:rPr>
          <w:rFonts w:ascii="Arial" w:hAnsi="Arial" w:cs="Arial"/>
          <w:sz w:val="20"/>
          <w:lang w:val="cs-CZ"/>
        </w:rPr>
        <w:t xml:space="preserve"> nebo do doby zahájení uvedené v odsouhlaseném harmonogramu</w:t>
      </w:r>
      <w:r w:rsidR="00B5462D">
        <w:rPr>
          <w:rFonts w:ascii="Arial" w:hAnsi="Arial" w:cs="Arial"/>
          <w:sz w:val="20"/>
          <w:lang w:val="cs-CZ"/>
        </w:rPr>
        <w:t>.</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9.3</w:t>
      </w:r>
    </w:p>
    <w:p w14:paraId="61406B2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338F4C67" w14:textId="77777777" w:rsidR="000A0AFD" w:rsidRDefault="000A0AFD" w:rsidP="00C7571B">
      <w:pPr>
        <w:pStyle w:val="Texttabulky"/>
        <w:spacing w:line="300" w:lineRule="auto"/>
        <w:rPr>
          <w:rFonts w:ascii="Arial" w:hAnsi="Arial" w:cs="Arial"/>
          <w:b/>
          <w:sz w:val="20"/>
          <w:lang w:val="cs-CZ"/>
        </w:rPr>
      </w:pPr>
    </w:p>
    <w:p w14:paraId="10CA86D5" w14:textId="6F1B9146"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3C9D1489" w14:textId="77777777" w:rsidR="00C7571B" w:rsidRDefault="00C7571B">
      <w:pPr>
        <w:pStyle w:val="Texttabulky"/>
        <w:spacing w:line="300" w:lineRule="auto"/>
        <w:rPr>
          <w:rFonts w:ascii="Arial" w:hAnsi="Arial" w:cs="Arial"/>
          <w:sz w:val="20"/>
          <w:lang w:val="cs-CZ"/>
        </w:rPr>
      </w:pPr>
    </w:p>
    <w:p w14:paraId="70734547" w14:textId="7DC9AA74"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6C14012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C7571B">
        <w:rPr>
          <w:rFonts w:ascii="Arial" w:hAnsi="Arial" w:cs="Arial"/>
          <w:sz w:val="20"/>
          <w:lang w:val="cs-CZ"/>
        </w:rPr>
        <w:t>třech</w:t>
      </w:r>
      <w:r>
        <w:rPr>
          <w:rFonts w:ascii="Arial" w:hAnsi="Arial" w:cs="Arial"/>
          <w:sz w:val="20"/>
          <w:lang w:val="cs-CZ"/>
        </w:rPr>
        <w:t xml:space="preserve"> stejnopisech, z nichž </w:t>
      </w:r>
      <w:r w:rsidR="00C7571B">
        <w:rPr>
          <w:rFonts w:ascii="Arial" w:hAnsi="Arial" w:cs="Arial"/>
          <w:sz w:val="20"/>
          <w:lang w:val="cs-CZ"/>
        </w:rPr>
        <w:t>dva</w:t>
      </w:r>
      <w:r>
        <w:rPr>
          <w:rFonts w:ascii="Arial" w:hAnsi="Arial" w:cs="Arial"/>
          <w:sz w:val="20"/>
          <w:lang w:val="cs-CZ"/>
        </w:rPr>
        <w:t xml:space="preserve"> obdrží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5A0E5BA" w14:textId="567DA576" w:rsidR="00BC12F1" w:rsidRDefault="00BC12F1">
      <w:pPr>
        <w:pStyle w:val="Texttabulky"/>
        <w:spacing w:line="300" w:lineRule="auto"/>
        <w:jc w:val="both"/>
        <w:rPr>
          <w:rFonts w:ascii="Arial" w:hAnsi="Arial" w:cs="Arial"/>
          <w:bCs/>
          <w:sz w:val="20"/>
          <w:lang w:val="cs-CZ"/>
        </w:rPr>
      </w:pPr>
    </w:p>
    <w:p w14:paraId="1899FF8B" w14:textId="3DB48FBB" w:rsidR="00BC12F1" w:rsidRDefault="00BC12F1">
      <w:pPr>
        <w:pStyle w:val="Texttabulky"/>
        <w:spacing w:line="300" w:lineRule="auto"/>
        <w:rPr>
          <w:rFonts w:ascii="Arial" w:hAnsi="Arial" w:cs="Arial"/>
          <w:bCs/>
          <w:sz w:val="20"/>
          <w:lang w:val="cs-CZ"/>
        </w:rPr>
      </w:pP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D4CCD" w14:textId="77777777" w:rsidR="00082223" w:rsidRDefault="00082223">
      <w:r>
        <w:separator/>
      </w:r>
    </w:p>
  </w:endnote>
  <w:endnote w:type="continuationSeparator" w:id="0">
    <w:p w14:paraId="29C3CF49" w14:textId="77777777" w:rsidR="00082223" w:rsidRDefault="00082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3EE24" w14:textId="77777777" w:rsidR="00082223" w:rsidRDefault="00082223">
      <w:r>
        <w:separator/>
      </w:r>
    </w:p>
  </w:footnote>
  <w:footnote w:type="continuationSeparator" w:id="0">
    <w:p w14:paraId="36790CA8" w14:textId="77777777" w:rsidR="00082223" w:rsidRDefault="000822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82223"/>
    <w:rsid w:val="000A0AFD"/>
    <w:rsid w:val="000A72DF"/>
    <w:rsid w:val="001561D8"/>
    <w:rsid w:val="001C35D6"/>
    <w:rsid w:val="001E680D"/>
    <w:rsid w:val="001F76B2"/>
    <w:rsid w:val="002119EE"/>
    <w:rsid w:val="0021283F"/>
    <w:rsid w:val="00227A60"/>
    <w:rsid w:val="002342F8"/>
    <w:rsid w:val="00355DAE"/>
    <w:rsid w:val="004327AF"/>
    <w:rsid w:val="00444432"/>
    <w:rsid w:val="0044758C"/>
    <w:rsid w:val="004A7C2C"/>
    <w:rsid w:val="005710FD"/>
    <w:rsid w:val="005A3F52"/>
    <w:rsid w:val="005C55F2"/>
    <w:rsid w:val="005F5A11"/>
    <w:rsid w:val="00614107"/>
    <w:rsid w:val="006228DA"/>
    <w:rsid w:val="00696463"/>
    <w:rsid w:val="007033E9"/>
    <w:rsid w:val="007120D3"/>
    <w:rsid w:val="0071477B"/>
    <w:rsid w:val="00751125"/>
    <w:rsid w:val="007B53D3"/>
    <w:rsid w:val="00816767"/>
    <w:rsid w:val="00835F86"/>
    <w:rsid w:val="00872EB8"/>
    <w:rsid w:val="008767D5"/>
    <w:rsid w:val="008A4183"/>
    <w:rsid w:val="008D3EAB"/>
    <w:rsid w:val="008D7963"/>
    <w:rsid w:val="00950405"/>
    <w:rsid w:val="00972BE7"/>
    <w:rsid w:val="009D5080"/>
    <w:rsid w:val="00A1638E"/>
    <w:rsid w:val="00A42953"/>
    <w:rsid w:val="00A52190"/>
    <w:rsid w:val="00A679F2"/>
    <w:rsid w:val="00AB4299"/>
    <w:rsid w:val="00AD19E9"/>
    <w:rsid w:val="00B262AC"/>
    <w:rsid w:val="00B5462D"/>
    <w:rsid w:val="00B7715A"/>
    <w:rsid w:val="00B91321"/>
    <w:rsid w:val="00BA4753"/>
    <w:rsid w:val="00BB014C"/>
    <w:rsid w:val="00BC12F1"/>
    <w:rsid w:val="00BD0FA0"/>
    <w:rsid w:val="00BF721E"/>
    <w:rsid w:val="00C035B9"/>
    <w:rsid w:val="00C34E2B"/>
    <w:rsid w:val="00C43F2D"/>
    <w:rsid w:val="00C55215"/>
    <w:rsid w:val="00C7571B"/>
    <w:rsid w:val="00C76E3E"/>
    <w:rsid w:val="00D114DF"/>
    <w:rsid w:val="00D35FB6"/>
    <w:rsid w:val="00D73738"/>
    <w:rsid w:val="00DC6868"/>
    <w:rsid w:val="00DF06AA"/>
    <w:rsid w:val="00DF56D9"/>
    <w:rsid w:val="00E61E07"/>
    <w:rsid w:val="00E628A7"/>
    <w:rsid w:val="00E7149B"/>
    <w:rsid w:val="00E8580A"/>
    <w:rsid w:val="00EE6AF3"/>
    <w:rsid w:val="00F00CC8"/>
    <w:rsid w:val="00F6219B"/>
    <w:rsid w:val="00FA3BDD"/>
    <w:rsid w:val="00FB158B"/>
    <w:rsid w:val="00FC2BB5"/>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9410731">
      <w:bodyDiv w:val="1"/>
      <w:marLeft w:val="0"/>
      <w:marRight w:val="0"/>
      <w:marTop w:val="0"/>
      <w:marBottom w:val="0"/>
      <w:divBdr>
        <w:top w:val="none" w:sz="0" w:space="0" w:color="auto"/>
        <w:left w:val="none" w:sz="0" w:space="0" w:color="auto"/>
        <w:bottom w:val="none" w:sz="0" w:space="0" w:color="auto"/>
        <w:right w:val="none" w:sz="0" w:space="0" w:color="auto"/>
      </w:divBdr>
    </w:div>
    <w:div w:id="1084649145">
      <w:bodyDiv w:val="1"/>
      <w:marLeft w:val="0"/>
      <w:marRight w:val="0"/>
      <w:marTop w:val="0"/>
      <w:marBottom w:val="0"/>
      <w:divBdr>
        <w:top w:val="none" w:sz="0" w:space="0" w:color="auto"/>
        <w:left w:val="none" w:sz="0" w:space="0" w:color="auto"/>
        <w:bottom w:val="none" w:sz="0" w:space="0" w:color="auto"/>
        <w:right w:val="none" w:sz="0" w:space="0" w:color="auto"/>
      </w:divBdr>
      <w:divsChild>
        <w:div w:id="180554120">
          <w:marLeft w:val="0"/>
          <w:marRight w:val="0"/>
          <w:marTop w:val="0"/>
          <w:marBottom w:val="0"/>
          <w:divBdr>
            <w:top w:val="none" w:sz="0" w:space="0" w:color="auto"/>
            <w:left w:val="none" w:sz="0" w:space="0" w:color="auto"/>
            <w:bottom w:val="none" w:sz="0" w:space="0" w:color="auto"/>
            <w:right w:val="none" w:sz="0" w:space="0" w:color="auto"/>
          </w:divBdr>
        </w:div>
      </w:divsChild>
    </w:div>
    <w:div w:id="1681001602">
      <w:bodyDiv w:val="1"/>
      <w:marLeft w:val="0"/>
      <w:marRight w:val="0"/>
      <w:marTop w:val="0"/>
      <w:marBottom w:val="0"/>
      <w:divBdr>
        <w:top w:val="none" w:sz="0" w:space="0" w:color="auto"/>
        <w:left w:val="none" w:sz="0" w:space="0" w:color="auto"/>
        <w:bottom w:val="none" w:sz="0" w:space="0" w:color="auto"/>
        <w:right w:val="none" w:sz="0" w:space="0" w:color="auto"/>
      </w:divBdr>
    </w:div>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38</TotalTime>
  <Pages>5</Pages>
  <Words>1874</Words>
  <Characters>11060</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17</cp:revision>
  <cp:lastPrinted>2025-07-17T11:52:00Z</cp:lastPrinted>
  <dcterms:created xsi:type="dcterms:W3CDTF">2025-08-11T07:59:00Z</dcterms:created>
  <dcterms:modified xsi:type="dcterms:W3CDTF">2025-08-11T09:42:00Z</dcterms:modified>
</cp:coreProperties>
</file>